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EDD1C" w14:textId="751DF003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1E74A6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754DC727" w14:textId="726EE7C2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A5BC3">
        <w:rPr>
          <w:rFonts w:ascii="Cambria" w:hAnsi="Cambria" w:cs="Arial"/>
          <w:b/>
          <w:bCs/>
          <w:sz w:val="22"/>
          <w:szCs w:val="22"/>
        </w:rPr>
        <w:t>8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786DE1EA" w:rsidR="006A5BC3" w:rsidRDefault="006A5BC3" w:rsidP="006A5BC3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1E74A6" w:rsidRPr="001E74A6">
        <w:rPr>
          <w:rFonts w:ascii="Cambria" w:hAnsi="Cambria" w:cs="Arial"/>
          <w:b/>
          <w:i/>
          <w:sz w:val="22"/>
          <w:szCs w:val="22"/>
        </w:rPr>
        <w:t xml:space="preserve">Zaprojektowanie i wykonanie technologii kotłowni wraz z montażem kotła centralnego ogrzewania na </w:t>
      </w:r>
      <w:proofErr w:type="spellStart"/>
      <w:r w:rsidR="001E74A6" w:rsidRPr="001E74A6">
        <w:rPr>
          <w:rFonts w:ascii="Cambria" w:hAnsi="Cambria" w:cs="Arial"/>
          <w:b/>
          <w:i/>
          <w:sz w:val="22"/>
          <w:szCs w:val="22"/>
        </w:rPr>
        <w:t>pellet</w:t>
      </w:r>
      <w:proofErr w:type="spellEnd"/>
      <w:r w:rsidR="001E74A6" w:rsidRPr="001E74A6">
        <w:rPr>
          <w:rFonts w:ascii="Cambria" w:hAnsi="Cambria" w:cs="Arial"/>
          <w:b/>
          <w:i/>
          <w:sz w:val="22"/>
          <w:szCs w:val="22"/>
        </w:rPr>
        <w:t xml:space="preserve"> w budynku biurowo-mieszkalnym w m. Jamy 5, gm. Rogóźno</w:t>
      </w:r>
      <w:bookmarkStart w:id="0" w:name="_GoBack"/>
      <w:bookmarkEnd w:id="0"/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00735" w14:textId="77777777" w:rsidR="003F41C0" w:rsidRDefault="003F41C0" w:rsidP="00D04020">
      <w:r>
        <w:separator/>
      </w:r>
    </w:p>
  </w:endnote>
  <w:endnote w:type="continuationSeparator" w:id="0">
    <w:p w14:paraId="48E63678" w14:textId="77777777" w:rsidR="003F41C0" w:rsidRDefault="003F41C0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E74A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6A5EF" w14:textId="77777777" w:rsidR="003F41C0" w:rsidRDefault="003F41C0" w:rsidP="00D04020">
      <w:r>
        <w:separator/>
      </w:r>
    </w:p>
  </w:footnote>
  <w:footnote w:type="continuationSeparator" w:id="0">
    <w:p w14:paraId="69F7210A" w14:textId="77777777" w:rsidR="003F41C0" w:rsidRDefault="003F41C0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0783"/>
    <w:rsid w:val="00155822"/>
    <w:rsid w:val="001E4D51"/>
    <w:rsid w:val="001E74A6"/>
    <w:rsid w:val="002A3D3B"/>
    <w:rsid w:val="002D6014"/>
    <w:rsid w:val="00366E02"/>
    <w:rsid w:val="003F41C0"/>
    <w:rsid w:val="004248C0"/>
    <w:rsid w:val="004B2404"/>
    <w:rsid w:val="004C6BFB"/>
    <w:rsid w:val="0052521B"/>
    <w:rsid w:val="00593E83"/>
    <w:rsid w:val="005D10AF"/>
    <w:rsid w:val="006137EF"/>
    <w:rsid w:val="00661664"/>
    <w:rsid w:val="00695E9D"/>
    <w:rsid w:val="006A5BC3"/>
    <w:rsid w:val="006C2D34"/>
    <w:rsid w:val="006D00DB"/>
    <w:rsid w:val="006E5153"/>
    <w:rsid w:val="00711CC2"/>
    <w:rsid w:val="00772792"/>
    <w:rsid w:val="007B6526"/>
    <w:rsid w:val="007E409D"/>
    <w:rsid w:val="0081447A"/>
    <w:rsid w:val="00827B05"/>
    <w:rsid w:val="00855076"/>
    <w:rsid w:val="008603BB"/>
    <w:rsid w:val="00883B14"/>
    <w:rsid w:val="0089431D"/>
    <w:rsid w:val="00895784"/>
    <w:rsid w:val="008C02A1"/>
    <w:rsid w:val="008C6CB1"/>
    <w:rsid w:val="009A3ED8"/>
    <w:rsid w:val="009A41F2"/>
    <w:rsid w:val="00A02B83"/>
    <w:rsid w:val="00A24F6B"/>
    <w:rsid w:val="00A42F49"/>
    <w:rsid w:val="00A80702"/>
    <w:rsid w:val="00A81396"/>
    <w:rsid w:val="00AB4755"/>
    <w:rsid w:val="00CE6B92"/>
    <w:rsid w:val="00D04020"/>
    <w:rsid w:val="00D446F1"/>
    <w:rsid w:val="00E02FC9"/>
    <w:rsid w:val="00E0602D"/>
    <w:rsid w:val="00E84F31"/>
    <w:rsid w:val="00EC7529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6</cp:revision>
  <cp:lastPrinted>2021-06-16T08:22:00Z</cp:lastPrinted>
  <dcterms:created xsi:type="dcterms:W3CDTF">2021-03-12T08:30:00Z</dcterms:created>
  <dcterms:modified xsi:type="dcterms:W3CDTF">2021-08-24T06:14:00Z</dcterms:modified>
</cp:coreProperties>
</file>