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6BECCD" w14:textId="0475C5EB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A57C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067852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.2021</w:t>
      </w:r>
    </w:p>
    <w:p w14:paraId="5A9B1BD4" w14:textId="085F0CCE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67852">
        <w:rPr>
          <w:rFonts w:ascii="Cambria" w:hAnsi="Cambria" w:cs="Arial"/>
          <w:b/>
          <w:bCs/>
          <w:sz w:val="22"/>
          <w:szCs w:val="22"/>
        </w:rPr>
        <w:t>7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112A9A10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067852">
        <w:rPr>
          <w:rFonts w:ascii="Cambria" w:hAnsi="Cambria" w:cs="Arial"/>
          <w:b/>
          <w:bCs/>
          <w:sz w:val="22"/>
          <w:szCs w:val="22"/>
        </w:rPr>
        <w:t>DOSTAW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7437A0BF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2E66FA">
        <w:rPr>
          <w:rFonts w:ascii="Cambria" w:hAnsi="Cambria" w:cs="Arial"/>
          <w:bCs/>
          <w:sz w:val="22"/>
          <w:szCs w:val="22"/>
        </w:rPr>
        <w:t xml:space="preserve">II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postępowaniu o udzielenie zamówienia publicznego prowadzonym przez Zamawiającego –  Nadleśnictwo Jamy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067852">
        <w:rPr>
          <w:rFonts w:ascii="Cambria" w:hAnsi="Cambria" w:cs="Arial"/>
          <w:b/>
          <w:i/>
          <w:sz w:val="22"/>
          <w:szCs w:val="22"/>
        </w:rPr>
        <w:t xml:space="preserve">Dostawę kruszywa </w:t>
      </w:r>
      <w:r w:rsidR="0025692F" w:rsidRPr="0025692F">
        <w:rPr>
          <w:rFonts w:ascii="Cambria" w:hAnsi="Cambria" w:cs="Arial"/>
          <w:b/>
          <w:i/>
          <w:sz w:val="22"/>
          <w:szCs w:val="22"/>
        </w:rPr>
        <w:t>na potrzeby Nadleśnictwa Jamy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7FA01C5F" w14:textId="696AC883" w:rsidR="00067852" w:rsidRDefault="00067852" w:rsidP="0006785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3 lat </w:t>
      </w:r>
      <w:r>
        <w:rPr>
          <w:rFonts w:ascii="Cambria" w:hAnsi="Cambria" w:cs="Arial"/>
          <w:bCs/>
          <w:sz w:val="22"/>
          <w:szCs w:val="22"/>
        </w:rPr>
        <w:t>o</w:t>
      </w:r>
      <w:r w:rsidRPr="00EB5DE3">
        <w:rPr>
          <w:rFonts w:ascii="Cambria" w:hAnsi="Cambria" w:cs="Arial"/>
          <w:bCs/>
          <w:sz w:val="22"/>
          <w:szCs w:val="22"/>
        </w:rPr>
        <w:t>d upływ</w:t>
      </w:r>
      <w:r>
        <w:rPr>
          <w:rFonts w:ascii="Cambria" w:hAnsi="Cambria" w:cs="Arial"/>
          <w:bCs/>
          <w:sz w:val="22"/>
          <w:szCs w:val="22"/>
        </w:rPr>
        <w:t>u</w:t>
      </w:r>
      <w:r w:rsidRPr="00EB5DE3">
        <w:rPr>
          <w:rFonts w:ascii="Cambria" w:hAnsi="Cambria" w:cs="Arial"/>
          <w:bCs/>
          <w:sz w:val="22"/>
          <w:szCs w:val="22"/>
        </w:rPr>
        <w:t xml:space="preserve">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dostawy: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1C713034" w:rsidR="001557A5" w:rsidRPr="001557A5" w:rsidRDefault="001557A5" w:rsidP="000678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067852">
              <w:rPr>
                <w:rFonts w:ascii="Cambria" w:hAnsi="Cambria" w:cs="Arial"/>
                <w:b/>
                <w:bCs/>
              </w:rPr>
              <w:t>dostawy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31A65CC9" w:rsidR="001557A5" w:rsidRPr="001557A5" w:rsidRDefault="001557A5" w:rsidP="000678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067852">
              <w:rPr>
                <w:rFonts w:ascii="Cambria" w:hAnsi="Cambria" w:cs="Arial"/>
                <w:b/>
                <w:bCs/>
              </w:rPr>
              <w:t>dostaw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4CE1D50F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067852">
              <w:rPr>
                <w:rFonts w:ascii="Cambria" w:hAnsi="Cambria" w:cs="Arial"/>
                <w:b/>
                <w:bCs/>
              </w:rPr>
              <w:t>dostaw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2F45C148" w:rsidR="001557A5" w:rsidRPr="001557A5" w:rsidRDefault="001557A5" w:rsidP="00067852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067852">
              <w:rPr>
                <w:rFonts w:ascii="Cambria" w:hAnsi="Cambria" w:cs="Arial"/>
                <w:b/>
                <w:bCs/>
              </w:rPr>
              <w:t>dostaw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5C60928F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067852">
        <w:rPr>
          <w:rFonts w:ascii="Cambria" w:hAnsi="Cambria" w:cs="Arial"/>
          <w:b/>
          <w:bCs/>
          <w:i/>
        </w:rPr>
        <w:t>dostaw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067852">
        <w:rPr>
          <w:rFonts w:ascii="Cambria" w:hAnsi="Cambria" w:cs="Arial"/>
          <w:b/>
          <w:bCs/>
          <w:i/>
        </w:rPr>
        <w:t>dostaw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B9CEAE9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CBBAA1E" w14:textId="77777777" w:rsidR="00BE2300" w:rsidRPr="00F86144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 w:rsidRPr="00F86144">
        <w:rPr>
          <w:rFonts w:ascii="Cambria" w:hAnsi="Cambria" w:cs="Arial"/>
          <w:bCs/>
          <w:i/>
          <w:sz w:val="18"/>
          <w:szCs w:val="18"/>
        </w:rPr>
        <w:t>Dokument może być podpisany wedle wyboru Wykonawcy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F86144">
        <w:rPr>
          <w:rFonts w:ascii="Cambria" w:hAnsi="Cambria" w:cs="Arial"/>
          <w:bCs/>
          <w:i/>
          <w:sz w:val="18"/>
          <w:szCs w:val="18"/>
        </w:rPr>
        <w:t>kwalifikowanym podpisem elektronicznym podpisem zaufanym lub podpisem osobistym 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EEA567" w14:textId="77777777" w:rsidR="009502D3" w:rsidRDefault="009502D3" w:rsidP="00E816F1">
      <w:r>
        <w:separator/>
      </w:r>
    </w:p>
  </w:endnote>
  <w:endnote w:type="continuationSeparator" w:id="0">
    <w:p w14:paraId="37B23DB5" w14:textId="77777777" w:rsidR="009502D3" w:rsidRDefault="009502D3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E66FA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319C3" w14:textId="77777777" w:rsidR="009502D3" w:rsidRDefault="009502D3" w:rsidP="00E816F1">
      <w:r>
        <w:separator/>
      </w:r>
    </w:p>
  </w:footnote>
  <w:footnote w:type="continuationSeparator" w:id="0">
    <w:p w14:paraId="14FE29E1" w14:textId="77777777" w:rsidR="009502D3" w:rsidRDefault="009502D3" w:rsidP="00E816F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ksandra Pściuk">
    <w15:presenceInfo w15:providerId="None" w15:userId="Aleksandra Pściu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538A8"/>
    <w:rsid w:val="00067852"/>
    <w:rsid w:val="000D0191"/>
    <w:rsid w:val="00153414"/>
    <w:rsid w:val="001557A5"/>
    <w:rsid w:val="00155BFB"/>
    <w:rsid w:val="00215329"/>
    <w:rsid w:val="0025692F"/>
    <w:rsid w:val="00257F6E"/>
    <w:rsid w:val="002D6014"/>
    <w:rsid w:val="002E66FA"/>
    <w:rsid w:val="002F4D03"/>
    <w:rsid w:val="003028CD"/>
    <w:rsid w:val="003079C1"/>
    <w:rsid w:val="00320BDD"/>
    <w:rsid w:val="003766FB"/>
    <w:rsid w:val="003A1C11"/>
    <w:rsid w:val="003E795A"/>
    <w:rsid w:val="004918FA"/>
    <w:rsid w:val="004D65FD"/>
    <w:rsid w:val="005D66A5"/>
    <w:rsid w:val="005E47DA"/>
    <w:rsid w:val="005E7383"/>
    <w:rsid w:val="00633BCC"/>
    <w:rsid w:val="00633D40"/>
    <w:rsid w:val="00661664"/>
    <w:rsid w:val="006F62F5"/>
    <w:rsid w:val="0071757A"/>
    <w:rsid w:val="00720C96"/>
    <w:rsid w:val="0073326F"/>
    <w:rsid w:val="007464A0"/>
    <w:rsid w:val="00754447"/>
    <w:rsid w:val="00761E1D"/>
    <w:rsid w:val="007C5C3B"/>
    <w:rsid w:val="007F5520"/>
    <w:rsid w:val="0081477F"/>
    <w:rsid w:val="008C1D11"/>
    <w:rsid w:val="008F1C34"/>
    <w:rsid w:val="00912126"/>
    <w:rsid w:val="0094788F"/>
    <w:rsid w:val="009502D3"/>
    <w:rsid w:val="009A37FC"/>
    <w:rsid w:val="009C35D0"/>
    <w:rsid w:val="00A22780"/>
    <w:rsid w:val="00A56AD3"/>
    <w:rsid w:val="00A57C9D"/>
    <w:rsid w:val="00A71CF6"/>
    <w:rsid w:val="00AB4F95"/>
    <w:rsid w:val="00B314C2"/>
    <w:rsid w:val="00BE2300"/>
    <w:rsid w:val="00C10725"/>
    <w:rsid w:val="00C57AA2"/>
    <w:rsid w:val="00C65E0C"/>
    <w:rsid w:val="00D11C35"/>
    <w:rsid w:val="00D1713F"/>
    <w:rsid w:val="00D4193C"/>
    <w:rsid w:val="00D47C07"/>
    <w:rsid w:val="00D518FF"/>
    <w:rsid w:val="00D7550B"/>
    <w:rsid w:val="00D76D83"/>
    <w:rsid w:val="00D8325C"/>
    <w:rsid w:val="00DE7F68"/>
    <w:rsid w:val="00E44357"/>
    <w:rsid w:val="00E816F1"/>
    <w:rsid w:val="00E90D83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DBD66-30B7-493B-96E5-384469EFB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Agnieszka Kozłowska2</cp:lastModifiedBy>
  <cp:revision>12</cp:revision>
  <cp:lastPrinted>2021-08-20T05:53:00Z</cp:lastPrinted>
  <dcterms:created xsi:type="dcterms:W3CDTF">2021-03-12T08:30:00Z</dcterms:created>
  <dcterms:modified xsi:type="dcterms:W3CDTF">2021-10-06T12:21:00Z</dcterms:modified>
</cp:coreProperties>
</file>