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59573839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A22325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C0ED549" w14:textId="77777777" w:rsidR="00A22325" w:rsidRPr="002E64B8" w:rsidRDefault="00A22325" w:rsidP="00A223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1939F8" w14:textId="77777777" w:rsidR="00A22325" w:rsidRPr="002E64B8" w:rsidRDefault="00A22325" w:rsidP="00A223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2A3C09C1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A22325" w:rsidRPr="00A22325">
        <w:rPr>
          <w:rFonts w:ascii="Cambria" w:hAnsi="Cambria" w:cs="Arial"/>
          <w:b/>
          <w:i/>
          <w:sz w:val="22"/>
          <w:szCs w:val="22"/>
        </w:rPr>
        <w:t>Zakup i dostawa mebli biurowych wraz z ich montażem w budynku biurowym Nadleśnictwa Jamy</w:t>
      </w:r>
      <w:r w:rsidR="00A65B41">
        <w:rPr>
          <w:rFonts w:ascii="Cambria" w:hAnsi="Cambria" w:cs="Arial"/>
          <w:b/>
          <w:i/>
          <w:sz w:val="22"/>
          <w:szCs w:val="22"/>
        </w:rPr>
        <w:t xml:space="preserve"> – Etap I</w:t>
      </w:r>
      <w:bookmarkStart w:id="0" w:name="_GoBack"/>
      <w:bookmarkEnd w:id="0"/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03112E66" w14:textId="77777777" w:rsidR="00B27297" w:rsidRPr="002E64B8" w:rsidRDefault="00B27297" w:rsidP="00B2729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04D380D6" w:rsidR="00004B30" w:rsidRDefault="00B27297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w powyżej wynika z załączonego </w:t>
      </w:r>
      <w:r w:rsidR="00A10EA3">
        <w:rPr>
          <w:rFonts w:ascii="Cambria" w:hAnsi="Cambria" w:cs="Arial"/>
          <w:bCs/>
          <w:sz w:val="22"/>
          <w:szCs w:val="22"/>
        </w:rPr>
        <w:t>Formularza cenowego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97129D">
        <w:rPr>
          <w:rFonts w:ascii="Cambria" w:hAnsi="Cambria" w:cs="Arial"/>
          <w:bCs/>
          <w:sz w:val="22"/>
          <w:szCs w:val="22"/>
        </w:rPr>
        <w:br/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56068626" w14:textId="455DA798" w:rsidR="00A10EA3" w:rsidRDefault="00B27297" w:rsidP="00A10EA3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A10EA3" w:rsidRPr="002E64B8">
        <w:rPr>
          <w:rFonts w:ascii="Cambria" w:hAnsi="Cambria" w:cs="Arial"/>
          <w:bCs/>
          <w:sz w:val="22"/>
          <w:szCs w:val="22"/>
        </w:rPr>
        <w:t>.</w:t>
      </w:r>
      <w:r w:rsidR="00A10EA3" w:rsidRPr="002E64B8">
        <w:rPr>
          <w:rFonts w:ascii="Cambria" w:hAnsi="Cambria" w:cs="Arial"/>
          <w:bCs/>
          <w:sz w:val="22"/>
          <w:szCs w:val="22"/>
        </w:rPr>
        <w:tab/>
      </w:r>
      <w:r w:rsidR="00A10EA3">
        <w:rPr>
          <w:rFonts w:ascii="Cambria" w:hAnsi="Cambria" w:cs="Arial"/>
          <w:bCs/>
          <w:sz w:val="22"/>
          <w:szCs w:val="22"/>
        </w:rPr>
        <w:t>Oświadczamy, iż wykonamy przedmiot zamówienia w terminie</w:t>
      </w:r>
      <w:r w:rsidR="00A22325">
        <w:rPr>
          <w:rFonts w:ascii="Cambria" w:hAnsi="Cambria" w:cs="Arial"/>
          <w:bCs/>
          <w:sz w:val="22"/>
          <w:szCs w:val="22"/>
        </w:rPr>
        <w:t xml:space="preserve"> do dnia </w:t>
      </w:r>
      <w:r w:rsidR="00A10EA3">
        <w:rPr>
          <w:rFonts w:ascii="Cambria" w:hAnsi="Cambria" w:cs="Arial"/>
          <w:bCs/>
          <w:sz w:val="22"/>
          <w:szCs w:val="22"/>
        </w:rPr>
        <w:t xml:space="preserve"> ___________ , licząc od dnia podpisania umowy </w:t>
      </w:r>
      <w:r w:rsidR="00A22325" w:rsidRPr="00A22325">
        <w:rPr>
          <w:rFonts w:ascii="Cambria" w:hAnsi="Cambria" w:cs="Arial"/>
          <w:bCs/>
          <w:i/>
          <w:sz w:val="22"/>
          <w:szCs w:val="22"/>
        </w:rPr>
        <w:t>(</w:t>
      </w:r>
      <w:r w:rsidR="00A22325" w:rsidRPr="004D3562">
        <w:rPr>
          <w:rFonts w:ascii="Cambria" w:hAnsi="Cambria" w:cs="Arial"/>
          <w:bCs/>
          <w:i/>
          <w:sz w:val="22"/>
          <w:szCs w:val="22"/>
        </w:rPr>
        <w:t>zgodnie</w:t>
      </w:r>
      <w:r w:rsidR="00A2232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22325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A2232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22325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22325">
        <w:rPr>
          <w:rFonts w:ascii="Cambria" w:hAnsi="Cambria" w:cs="Arial"/>
          <w:bCs/>
          <w:i/>
          <w:sz w:val="22"/>
          <w:szCs w:val="22"/>
        </w:rPr>
        <w:t xml:space="preserve">wymaganiami Zamawiającego określonymi </w:t>
      </w:r>
      <w:r w:rsidR="00A22325">
        <w:rPr>
          <w:rFonts w:ascii="Cambria" w:hAnsi="Cambria" w:cs="Arial"/>
          <w:bCs/>
          <w:i/>
          <w:sz w:val="22"/>
          <w:szCs w:val="22"/>
        </w:rPr>
        <w:br/>
        <w:t>w pkt. 4</w:t>
      </w:r>
      <w:r w:rsidR="00A22325" w:rsidRPr="004D3562">
        <w:rPr>
          <w:rFonts w:ascii="Cambria" w:hAnsi="Cambria" w:cs="Arial"/>
          <w:bCs/>
          <w:i/>
          <w:sz w:val="22"/>
          <w:szCs w:val="22"/>
        </w:rPr>
        <w:t xml:space="preserve"> SWZ</w:t>
      </w:r>
      <w:r w:rsidR="00A22325">
        <w:rPr>
          <w:rFonts w:ascii="Cambria" w:hAnsi="Cambria" w:cs="Arial"/>
          <w:bCs/>
          <w:i/>
          <w:sz w:val="22"/>
          <w:szCs w:val="22"/>
        </w:rPr>
        <w:t xml:space="preserve">).     </w:t>
      </w:r>
      <w:r w:rsidR="00A22325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44DF4717" w14:textId="38F86D54" w:rsidR="00F7537C" w:rsidRDefault="00B2729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A22325">
        <w:rPr>
          <w:rFonts w:ascii="Cambria" w:hAnsi="Cambria" w:cs="Arial"/>
          <w:bCs/>
          <w:sz w:val="22"/>
          <w:szCs w:val="22"/>
        </w:rPr>
        <w:t>g</w:t>
      </w:r>
      <w:r w:rsidR="00A22325" w:rsidRPr="00A22325">
        <w:rPr>
          <w:rFonts w:ascii="Cambria" w:hAnsi="Cambria" w:cs="Arial"/>
          <w:bCs/>
          <w:sz w:val="22"/>
          <w:szCs w:val="22"/>
        </w:rPr>
        <w:t>warancj</w:t>
      </w:r>
      <w:r w:rsidR="00A22325">
        <w:rPr>
          <w:rFonts w:ascii="Cambria" w:hAnsi="Cambria" w:cs="Arial"/>
          <w:bCs/>
          <w:sz w:val="22"/>
          <w:szCs w:val="22"/>
        </w:rPr>
        <w:t>i</w:t>
      </w:r>
      <w:r w:rsidR="00A22325" w:rsidRPr="00A22325">
        <w:rPr>
          <w:rFonts w:ascii="Cambria" w:hAnsi="Cambria" w:cs="Arial"/>
          <w:bCs/>
          <w:sz w:val="22"/>
          <w:szCs w:val="22"/>
        </w:rPr>
        <w:t xml:space="preserve"> wykonania i jakości robót</w:t>
      </w:r>
      <w:r w:rsidR="003635BE">
        <w:rPr>
          <w:rFonts w:ascii="Cambria" w:hAnsi="Cambria" w:cs="Arial"/>
          <w:bCs/>
          <w:sz w:val="22"/>
          <w:szCs w:val="22"/>
        </w:rPr>
        <w:t xml:space="preserve">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A10EA3">
        <w:rPr>
          <w:rFonts w:ascii="Cambria" w:hAnsi="Cambria" w:cs="Arial"/>
          <w:bCs/>
          <w:sz w:val="22"/>
          <w:szCs w:val="22"/>
        </w:rPr>
        <w:t>(</w:t>
      </w:r>
      <w:r w:rsidR="00A22325" w:rsidRPr="00A22325">
        <w:rPr>
          <w:rFonts w:ascii="Cambria" w:hAnsi="Cambria" w:cs="Arial"/>
          <w:bCs/>
          <w:i/>
          <w:sz w:val="22"/>
          <w:szCs w:val="22"/>
        </w:rPr>
        <w:t xml:space="preserve">kryterium oceny ofert – zgodnie z Rozdziałem </w:t>
      </w:r>
      <w:r w:rsidR="00A22325">
        <w:rPr>
          <w:rFonts w:ascii="Cambria" w:hAnsi="Cambria" w:cs="Arial"/>
          <w:bCs/>
          <w:i/>
          <w:sz w:val="22"/>
          <w:szCs w:val="22"/>
        </w:rPr>
        <w:t>14</w:t>
      </w:r>
      <w:r w:rsidR="00A22325" w:rsidRPr="00A22325">
        <w:rPr>
          <w:rFonts w:ascii="Cambria" w:hAnsi="Cambria" w:cs="Arial"/>
          <w:bCs/>
          <w:i/>
          <w:sz w:val="22"/>
          <w:szCs w:val="22"/>
        </w:rPr>
        <w:t xml:space="preserve"> SWZ).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).</w:t>
      </w:r>
    </w:p>
    <w:p w14:paraId="5B2E7232" w14:textId="690AF08A" w:rsidR="00A22325" w:rsidRDefault="00A22325" w:rsidP="00A22325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iż oferujemy  okres rękojmi na wykonany przedmiot zamówienia wynoszący ___________ miesięcy (</w:t>
      </w:r>
      <w:r w:rsidRPr="004D3562">
        <w:rPr>
          <w:rFonts w:ascii="Cambria" w:hAnsi="Cambria" w:cs="Arial"/>
          <w:bCs/>
          <w:i/>
          <w:sz w:val="22"/>
          <w:szCs w:val="22"/>
        </w:rPr>
        <w:t>zgodnie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wymaganiami Zamawiającego określonymi </w:t>
      </w:r>
      <w:r>
        <w:rPr>
          <w:rFonts w:ascii="Cambria" w:hAnsi="Cambria" w:cs="Arial"/>
          <w:bCs/>
          <w:i/>
          <w:sz w:val="22"/>
          <w:szCs w:val="22"/>
        </w:rPr>
        <w:br/>
        <w:t>w pkt. 3.5.27.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</w:t>
      </w:r>
    </w:p>
    <w:p w14:paraId="70A0493D" w14:textId="5E4F2C9D" w:rsidR="004D3562" w:rsidRDefault="00A22325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>
        <w:rPr>
          <w:rFonts w:ascii="Cambria" w:hAnsi="Cambria" w:cs="Arial"/>
          <w:bCs/>
          <w:i/>
          <w:sz w:val="22"/>
          <w:szCs w:val="22"/>
        </w:rPr>
        <w:t>26.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31F4676B" w:rsidR="00084DF2" w:rsidRPr="002E64B8" w:rsidRDefault="00A22325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3E1F87F0" w:rsidR="006A5E33" w:rsidRDefault="00A22325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027ADBDD" w:rsidR="00F169C7" w:rsidRPr="008711E7" w:rsidRDefault="00A22325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9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5358C63F" w:rsidR="006B1B51" w:rsidRPr="002E64B8" w:rsidRDefault="00A22325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5E4665" w:rsidR="006B1B51" w:rsidRDefault="00B2729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22325">
        <w:rPr>
          <w:rFonts w:ascii="Cambria" w:hAnsi="Cambria" w:cs="Arial"/>
          <w:bCs/>
          <w:sz w:val="22"/>
          <w:szCs w:val="22"/>
        </w:rPr>
        <w:t>1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62FE8BC4" w:rsid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22325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A10EA3">
        <w:rPr>
          <w:rFonts w:ascii="Cambria" w:hAnsi="Cambria" w:cs="Arial"/>
          <w:bCs/>
          <w:sz w:val="22"/>
          <w:szCs w:val="22"/>
        </w:rPr>
        <w:t>dostawy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p w14:paraId="5A44D689" w14:textId="77777777" w:rsidR="00A22325" w:rsidRPr="004A3437" w:rsidRDefault="00A22325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30BEFEE7" w:rsidR="004A3437" w:rsidRPr="004A3437" w:rsidRDefault="004A3437" w:rsidP="00A10EA3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A10EA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7A6F3F4F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22325">
        <w:rPr>
          <w:rFonts w:ascii="Cambria" w:hAnsi="Cambria" w:cs="Arial"/>
          <w:bCs/>
          <w:sz w:val="22"/>
          <w:szCs w:val="22"/>
        </w:rPr>
        <w:t>3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63A44964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2232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16BBC56B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A22325">
        <w:rPr>
          <w:rFonts w:ascii="Cambria" w:hAnsi="Cambria" w:cs="Arial"/>
          <w:bCs/>
          <w:sz w:val="22"/>
          <w:szCs w:val="22"/>
        </w:rPr>
        <w:t>5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316A51CD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22325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299AA05A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A22325">
        <w:rPr>
          <w:rFonts w:ascii="Cambria" w:hAnsi="Cambria" w:cs="Tahoma"/>
          <w:sz w:val="22"/>
          <w:szCs w:val="22"/>
          <w:lang w:eastAsia="pl-PL"/>
        </w:rPr>
        <w:t>7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9F9514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A22325">
        <w:rPr>
          <w:rFonts w:ascii="Cambria" w:hAnsi="Cambria" w:cs="Tahoma"/>
          <w:sz w:val="22"/>
          <w:szCs w:val="22"/>
          <w:lang w:eastAsia="pl-PL"/>
        </w:rPr>
        <w:t>8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B9389A4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A22325"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14:paraId="53126122" w14:textId="77777777" w:rsidR="00B945D9" w:rsidRPr="0097129D" w:rsidRDefault="00B945D9" w:rsidP="00B945D9">
      <w:pPr>
        <w:spacing w:before="240" w:after="240"/>
        <w:rPr>
          <w:rFonts w:ascii="Cambria" w:hAnsi="Cambria" w:cs="Arial"/>
          <w:bCs/>
          <w:i/>
        </w:rPr>
      </w:pPr>
      <w:r w:rsidRPr="0097129D">
        <w:rPr>
          <w:rFonts w:ascii="Cambria" w:hAnsi="Cambria" w:cs="Arial"/>
          <w:bCs/>
          <w:i/>
        </w:rPr>
        <w:t>Dokument może być podpisany wedle wyboru Wykonawcy</w:t>
      </w:r>
      <w:r w:rsidRPr="0097129D">
        <w:rPr>
          <w:rFonts w:ascii="Cambria" w:hAnsi="Cambria" w:cs="Arial"/>
          <w:bCs/>
          <w:i/>
        </w:rPr>
        <w:br/>
        <w:t xml:space="preserve">kwalifikowanym podpisem elektronicznym </w:t>
      </w:r>
      <w:r w:rsidRPr="0097129D">
        <w:rPr>
          <w:rFonts w:ascii="Cambria" w:hAnsi="Cambria" w:cs="Arial"/>
          <w:bCs/>
          <w:i/>
        </w:rPr>
        <w:br/>
        <w:t>podpisem zaufanym lub podpisem osobistym przez wykonawcę,</w:t>
      </w:r>
    </w:p>
    <w:p w14:paraId="032524DB" w14:textId="77777777" w:rsidR="00445412" w:rsidRPr="0097129D" w:rsidRDefault="00445412" w:rsidP="00B945D9">
      <w:pPr>
        <w:spacing w:before="240" w:after="240"/>
        <w:rPr>
          <w:rFonts w:ascii="Cambria" w:hAnsi="Cambria" w:cs="Arial"/>
          <w:bCs/>
        </w:rPr>
      </w:pPr>
    </w:p>
    <w:p w14:paraId="43038E52" w14:textId="77777777" w:rsidR="002B4E7F" w:rsidRPr="0097129D" w:rsidRDefault="002B4E7F" w:rsidP="00FC3462">
      <w:pPr>
        <w:spacing w:before="240" w:after="240"/>
        <w:rPr>
          <w:rFonts w:ascii="Cambria" w:hAnsi="Cambria" w:cs="Arial"/>
          <w:bCs/>
        </w:rPr>
      </w:pPr>
      <w:r w:rsidRPr="0097129D">
        <w:rPr>
          <w:rFonts w:ascii="Cambria" w:hAnsi="Cambria" w:cs="Arial"/>
          <w:bCs/>
        </w:rPr>
        <w:t xml:space="preserve">* - niepotrzebne skreślić </w:t>
      </w:r>
    </w:p>
    <w:sectPr w:rsidR="002B4E7F" w:rsidRPr="0097129D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89581" w14:textId="77777777" w:rsidR="004F3AA3" w:rsidRDefault="004F3AA3">
      <w:r>
        <w:separator/>
      </w:r>
    </w:p>
  </w:endnote>
  <w:endnote w:type="continuationSeparator" w:id="0">
    <w:p w14:paraId="4F7C5AC6" w14:textId="77777777" w:rsidR="004F3AA3" w:rsidRDefault="004F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A65B41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A65B41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15B85" w14:textId="77777777" w:rsidR="004F3AA3" w:rsidRDefault="004F3AA3">
      <w:r>
        <w:separator/>
      </w:r>
    </w:p>
  </w:footnote>
  <w:footnote w:type="continuationSeparator" w:id="0">
    <w:p w14:paraId="7CDAFBC1" w14:textId="77777777" w:rsidR="004F3AA3" w:rsidRDefault="004F3AA3">
      <w:r>
        <w:continuationSeparator/>
      </w:r>
    </w:p>
  </w:footnote>
  <w:footnote w:id="1">
    <w:p w14:paraId="1C424626" w14:textId="7776180F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460C4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(</w:t>
      </w:r>
      <w:proofErr w:type="spellStart"/>
      <w:r w:rsidR="00A10EA3">
        <w:rPr>
          <w:rFonts w:ascii="Cambria" w:hAnsi="Cambria"/>
        </w:rPr>
        <w:t>t.j</w:t>
      </w:r>
      <w:proofErr w:type="spellEnd"/>
      <w:r w:rsidR="00A10EA3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A10EA3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A10EA3">
        <w:rPr>
          <w:rFonts w:ascii="Cambria" w:hAnsi="Cambria"/>
        </w:rPr>
        <w:t>1129</w:t>
      </w:r>
      <w:r w:rsidR="007460C4">
        <w:rPr>
          <w:rFonts w:ascii="Cambria" w:hAnsi="Cambria"/>
        </w:rPr>
        <w:t xml:space="preserve"> z późn.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22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5CEB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C7A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3AA3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0C4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67F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29D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0EA3"/>
    <w:rsid w:val="00A12108"/>
    <w:rsid w:val="00A1707E"/>
    <w:rsid w:val="00A17459"/>
    <w:rsid w:val="00A22325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5B41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297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3639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8CADB-8666-4109-823B-66973FD1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19</cp:revision>
  <cp:lastPrinted>2021-08-20T05:16:00Z</cp:lastPrinted>
  <dcterms:created xsi:type="dcterms:W3CDTF">2021-03-12T08:27:00Z</dcterms:created>
  <dcterms:modified xsi:type="dcterms:W3CDTF">2021-10-19T10:47:00Z</dcterms:modified>
</cp:coreProperties>
</file>